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7173285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954FFF">
        <w:rPr>
          <w:rFonts w:ascii="Garamond" w:hAnsi="Garamond"/>
          <w:sz w:val="24"/>
          <w:szCs w:val="24"/>
        </w:rPr>
        <w:t>7</w:t>
      </w:r>
      <w:r w:rsidR="00A87F81">
        <w:rPr>
          <w:rFonts w:ascii="Garamond" w:hAnsi="Garamond"/>
          <w:sz w:val="24"/>
          <w:szCs w:val="24"/>
        </w:rPr>
        <w:t>9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5C277CE5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87F81" w:rsidRPr="008C3C7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https://zakazky.zcu.cz/contract_display_5752.html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F3C81CB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84502">
        <w:rPr>
          <w:rFonts w:ascii="Garamond" w:hAnsi="Garamond" w:cs="Arial"/>
          <w:b/>
          <w:sz w:val="22"/>
          <w:szCs w:val="22"/>
        </w:rPr>
        <w:t>12</w:t>
      </w:r>
      <w:r w:rsidR="005759CC">
        <w:rPr>
          <w:rFonts w:ascii="Garamond" w:hAnsi="Garamond" w:cs="Arial"/>
          <w:b/>
          <w:sz w:val="22"/>
          <w:szCs w:val="22"/>
        </w:rPr>
        <w:t>.1</w:t>
      </w:r>
      <w:r w:rsidR="00954FFF">
        <w:rPr>
          <w:rFonts w:ascii="Garamond" w:hAnsi="Garamond" w:cs="Arial"/>
          <w:b/>
          <w:sz w:val="22"/>
          <w:szCs w:val="22"/>
        </w:rPr>
        <w:t>2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A87F81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 xml:space="preserve">technická </w:t>
      </w:r>
      <w:r w:rsidR="001B202E" w:rsidRPr="00F4269B">
        <w:rPr>
          <w:rFonts w:ascii="Garamond" w:hAnsi="Garamond" w:cs="Arial"/>
          <w:sz w:val="22"/>
          <w:szCs w:val="22"/>
        </w:rPr>
        <w:lastRenderedPageBreak/>
        <w:t>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prezentéry,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</w:t>
      </w:r>
      <w:r w:rsidRPr="00575D52">
        <w:rPr>
          <w:rFonts w:ascii="Garamond" w:hAnsi="Garamond"/>
          <w:sz w:val="22"/>
          <w:szCs w:val="22"/>
        </w:rPr>
        <w:lastRenderedPageBreak/>
        <w:t>evropskou, resp. vnitrostátní legislativou (zejm. zák. č. 406/2000 Sb., o hospodaření s energií a vyhl.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Certified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Energy star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Energy star a TCO Certified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r w:rsidRPr="008C5827">
        <w:rPr>
          <w:rFonts w:ascii="Garamond" w:hAnsi="Garamond"/>
          <w:sz w:val="22"/>
          <w:szCs w:val="22"/>
        </w:rPr>
        <w:t>Energy star</w:t>
      </w:r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Energy star</w:t>
      </w:r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DD949" w14:textId="77777777" w:rsidR="00921874" w:rsidRDefault="00921874" w:rsidP="00795AAC">
      <w:r>
        <w:separator/>
      </w:r>
    </w:p>
  </w:endnote>
  <w:endnote w:type="continuationSeparator" w:id="0">
    <w:p w14:paraId="340AC8C6" w14:textId="77777777" w:rsidR="00921874" w:rsidRDefault="0092187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1FEC1" w14:textId="77777777" w:rsidR="00921874" w:rsidRDefault="00921874" w:rsidP="00795AAC">
      <w:r>
        <w:separator/>
      </w:r>
    </w:p>
  </w:footnote>
  <w:footnote w:type="continuationSeparator" w:id="0">
    <w:p w14:paraId="5C1235CD" w14:textId="77777777" w:rsidR="00921874" w:rsidRDefault="0092187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4FD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52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PWcUVECueq+nS3Zt8Uj8lAuLZBdoePLnB5m/ZPngLi4=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rT4I4NWxAdFmYNYvTz2fs1VspMLlc2vMgC0fTFphgyk=</DigestValue>
    </Reference>
  </SignedInfo>
  <SignatureValue>LaJFq7PWCB7VjFlC9O5aPxm56n4mh4IaVTIFSxT5Yt8yicJb63+gFy0XVOohJlbOW5U58SkvUZ8Y
3pWoZ7wN1nZ4t090xSRTobs8tf+jDmD3PCY3CT10wOX0PJ32ZNYBUyj9tR1OGrCmcoXs70xhsJPo
KayImbDIny8Fk4hllo1aIqXghVkShehXxWk0UGsOs7JUYp5eTIMJqAu0fLPWHaCXLL1Uy0h3wVfX
qIk0dKWCL9dac1bVVHIGeczqPAp0nzSpm1ZWJ/vm3jgIbyCDNOERMcEA6gPMFVIDMziJiJNTwT8u
aYHGX12xU8n4rkTJTdndDTTd/Cn9afGUIblikg==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sdOJpXfVlZT13jnqrcLAaeYqhp4MbNEaGn907e+kMYI=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r1o0NqkgTmspg4chfGcfIg9vF50u/25qbDyhJUhW8lU=</DigestValue>
      </Reference>
      <Reference URI="/word/endnotes.xml?ContentType=application/vnd.openxmlformats-officedocument.wordprocessingml.endnotes+xml">
        <DigestMethod Algorithm="http://www.w3.org/2001/04/xmlenc#sha256"/>
        <DigestValue>Cjy2TY2/Er2YQtKFRZj6CCDWamcHqsHIb9j/jnnq2fQ=</DigestValue>
      </Reference>
      <Reference URI="/word/fontTable.xml?ContentType=application/vnd.openxmlformats-officedocument.wordprocessingml.fontTable+xml">
        <DigestMethod Algorithm="http://www.w3.org/2001/04/xmlenc#sha256"/>
        <DigestValue>kTYtXzWCcxZusQb5K0hx+NT0eAOfxiz4i1K2QHD6fR0=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Lwo6fL14g/gN2csNVEWCJqrt06QKCVsf1m1zOpOEOz0=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XLDrBR0AGv0XOM2mnjCJbzFEcPFxcE9zUUjPya2d3RA=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2022-11-29T11:41:39Z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2022-11-29T11:41:39Z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23</cp:revision>
  <cp:lastPrinted>2018-08-08T13:48:00Z</cp:lastPrinted>
  <dcterms:created xsi:type="dcterms:W3CDTF">2022-05-19T08:18:00Z</dcterms:created>
  <dcterms:modified xsi:type="dcterms:W3CDTF">2022-11-29T11:41:00Z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